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116AF8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174147">
        <w:rPr>
          <w:rFonts w:ascii="Garamond" w:hAnsi="Garamond"/>
          <w:sz w:val="24"/>
          <w:szCs w:val="24"/>
        </w:rPr>
        <w:t>1</w:t>
      </w:r>
      <w:r w:rsidR="00A169D8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3D7AE16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169D8" w:rsidRPr="00130BB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https://zakazky.zcu.cz/contract_display_5262.html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7FC481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169D8">
        <w:rPr>
          <w:rFonts w:ascii="Garamond" w:hAnsi="Garamond" w:cs="Arial"/>
          <w:b/>
          <w:sz w:val="22"/>
          <w:szCs w:val="22"/>
        </w:rPr>
        <w:t>01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A169D8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2630B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</w:t>
      </w:r>
      <w:bookmarkStart w:id="8" w:name="_GoBack"/>
      <w:bookmarkEnd w:id="8"/>
      <w:r w:rsidR="00EB6175" w:rsidRPr="00F54D1D">
        <w:rPr>
          <w:rFonts w:ascii="Garamond" w:hAnsi="Garamond" w:cs="Arial"/>
        </w:rPr>
        <w:t>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</w:t>
      </w:r>
      <w:r w:rsidR="00E760FE" w:rsidRPr="00E23443">
        <w:rPr>
          <w:rFonts w:ascii="Garamond" w:eastAsia="Times New Roman" w:hAnsi="Garamond" w:cs="Arial"/>
        </w:rPr>
        <w:lastRenderedPageBreak/>
        <w:t>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lastRenderedPageBreak/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C4196" w14:textId="77777777" w:rsidR="00962B0A" w:rsidRDefault="00962B0A" w:rsidP="00795AAC">
      <w:r>
        <w:separator/>
      </w:r>
    </w:p>
  </w:endnote>
  <w:endnote w:type="continuationSeparator" w:id="0">
    <w:p w14:paraId="2493E2B9" w14:textId="77777777" w:rsidR="00962B0A" w:rsidRDefault="00962B0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68F503F" w:rsidR="00AD69FB" w:rsidRPr="00EB6175" w:rsidRDefault="00A169D8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43062899" wp14:editId="5E5059C2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4DD0F" w14:textId="77777777" w:rsidR="00962B0A" w:rsidRDefault="00962B0A" w:rsidP="00795AAC">
      <w:r>
        <w:separator/>
      </w:r>
    </w:p>
  </w:footnote>
  <w:footnote w:type="continuationSeparator" w:id="0">
    <w:p w14:paraId="5669FBD4" w14:textId="77777777" w:rsidR="00962B0A" w:rsidRDefault="00962B0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62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GgP/+/Fs9y4CzwKw16/u0TwDHI06jlvKONeSd6rStyU=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RQpFDyjKQccEwXaqd11Cn61nKLFnhMw4jOuc/hPzJIA=</DigestValue>
    </Reference>
  </SignedInfo>
  <SignatureValue>bO+895Bh7CadqDA4FU0tq1H30r1u/kpL49FHHEtoK13EWtroqbCWaJGeZY0IoWipl8j9IeyOidb9
gTvheI13W5lypdLtA5fo9cyQmfCcQx2nXbg8iwMbvYB25UsHGL9JLemMAOxuBXE+mS39t+feR1DU
smQP8prpmTm8TwABPJDnuL3RwX33DGB7fLzxl0sE3fdpCzfsn5ID4CsyyHl9XbaBhnRoxNg6uwSI
Nz559DSgPdu+awg8M06QL9mP3zUctNZ9lzK6NSTGhYUqILhvRm7XHM46r6RvicDqmXcAWqX9on+y
bwI0DS6U3nmRxBstGJvGyYtvM3pOGtyQ7yQxuA==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3/U6CIKGPgTfGozayBboJR7VvmAlmvU6SoQxcHatZMM=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/unjYVO7TGgQaQVdxBUHBEoRm1aFFR09QjlF68lE8w0=</DigestValue>
      </Reference>
      <Reference URI="/word/endnotes.xml?ContentType=application/vnd.openxmlformats-officedocument.wordprocessingml.endnotes+xml">
        <DigestMethod Algorithm="http://www.w3.org/2001/04/xmlenc#sha256"/>
        <DigestValue>/nf75y6uDL254yeuQUXgfHPgy7P7EKZmGCXjD1u4SaA=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AkSwlYk8XVJASodq5sPoDCYU6QwHeXZDRcqjhzdePa4=</DigestValue>
      </Reference>
      <Reference URI="/word/footnotes.xml?ContentType=application/vnd.openxmlformats-officedocument.wordprocessingml.footnotes+xml">
        <DigestMethod Algorithm="http://www.w3.org/2001/04/xmlenc#sha256"/>
        <DigestValue>jh+8JaUStYus2r8KXbUBo/Ckw/H4lH+9CQWTJydg9xc=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oasX5/aXEHvtBsLiOjjkHRPSc/NL9ugI1s0WqCuf7XQ=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qR0WEpZC/F+sx5H9se2FdURjtEawOl+8Dp8Zt3zrJu8=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2022-05-18T09:28:52Z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2022-05-18T09:28:52Z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E8915D-199C-411F-8EB2-480BE1B2C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</cp:revision>
  <cp:lastPrinted>2018-08-08T13:48:00Z</cp:lastPrinted>
  <dcterms:created xsi:type="dcterms:W3CDTF">2022-04-14T07:35:00Z</dcterms:created>
  <dcterms:modified xsi:type="dcterms:W3CDTF">2022-05-18T09:28:00Z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